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AC937" w14:textId="2A06DF58" w:rsidR="00D60D53" w:rsidRPr="007154B8" w:rsidRDefault="00D60D53" w:rsidP="00D179BD">
      <w:pPr>
        <w:spacing w:after="0" w:line="360" w:lineRule="auto"/>
        <w:jc w:val="right"/>
        <w:rPr>
          <w:rFonts w:ascii="Arial" w:eastAsia="Times New Roman" w:hAnsi="Arial" w:cs="Arial"/>
          <w:b/>
          <w:bCs/>
          <w:sz w:val="22"/>
          <w:lang w:eastAsia="ar-SA"/>
        </w:rPr>
      </w:pPr>
      <w:r w:rsidRPr="007154B8">
        <w:rPr>
          <w:rFonts w:ascii="Arial" w:eastAsia="Times New Roman" w:hAnsi="Arial" w:cs="Arial"/>
          <w:b/>
          <w:bCs/>
          <w:sz w:val="22"/>
          <w:lang w:eastAsia="ar-SA"/>
        </w:rPr>
        <w:t xml:space="preserve">Załącznik nr </w:t>
      </w:r>
      <w:r w:rsidR="00C86063" w:rsidRPr="007154B8">
        <w:rPr>
          <w:rFonts w:ascii="Arial" w:eastAsia="Times New Roman" w:hAnsi="Arial" w:cs="Arial"/>
          <w:b/>
          <w:bCs/>
          <w:sz w:val="22"/>
          <w:lang w:eastAsia="ar-SA"/>
        </w:rPr>
        <w:t>11</w:t>
      </w:r>
      <w:r w:rsidRPr="007154B8">
        <w:rPr>
          <w:rFonts w:ascii="Arial" w:eastAsia="Times New Roman" w:hAnsi="Arial" w:cs="Arial"/>
          <w:b/>
          <w:bCs/>
          <w:sz w:val="22"/>
          <w:lang w:eastAsia="ar-SA"/>
        </w:rPr>
        <w:t xml:space="preserve"> do SWZ</w:t>
      </w:r>
    </w:p>
    <w:p w14:paraId="39723779" w14:textId="562D8010" w:rsidR="004A4A2E" w:rsidRPr="007154B8" w:rsidRDefault="004A4A2E" w:rsidP="00D179BD">
      <w:pPr>
        <w:spacing w:after="0" w:line="360" w:lineRule="auto"/>
        <w:jc w:val="right"/>
        <w:rPr>
          <w:rFonts w:ascii="Arial" w:hAnsi="Arial" w:cs="Arial"/>
          <w:sz w:val="22"/>
        </w:rPr>
      </w:pPr>
      <w:r w:rsidRPr="007154B8">
        <w:rPr>
          <w:rFonts w:ascii="Arial" w:eastAsia="Times New Roman" w:hAnsi="Arial" w:cs="Arial"/>
          <w:b/>
          <w:bCs/>
          <w:i/>
          <w:iCs/>
          <w:color w:val="FF0000"/>
          <w:sz w:val="22"/>
          <w:lang w:eastAsia="ar-SA"/>
        </w:rPr>
        <w:t>(Dokument składany na wezwanie Zamawiającego)</w:t>
      </w:r>
    </w:p>
    <w:p w14:paraId="76C6443B" w14:textId="77777777" w:rsidR="00D179BD" w:rsidRPr="007154B8" w:rsidRDefault="00D179BD" w:rsidP="00D179BD">
      <w:pPr>
        <w:spacing w:after="0"/>
        <w:rPr>
          <w:rFonts w:ascii="Arial" w:hAnsi="Arial" w:cs="Arial"/>
          <w:sz w:val="22"/>
        </w:rPr>
      </w:pPr>
      <w:r w:rsidRPr="007154B8">
        <w:rPr>
          <w:rFonts w:ascii="Arial" w:hAnsi="Arial" w:cs="Arial"/>
          <w:b/>
          <w:sz w:val="22"/>
        </w:rPr>
        <w:t>Wykonawca:</w:t>
      </w:r>
    </w:p>
    <w:p w14:paraId="2F347203" w14:textId="53A9CECA" w:rsidR="00D179BD" w:rsidRPr="007154B8" w:rsidRDefault="00D179BD" w:rsidP="00D179BD">
      <w:pPr>
        <w:spacing w:after="0" w:line="480" w:lineRule="auto"/>
        <w:ind w:right="3685"/>
        <w:rPr>
          <w:rFonts w:ascii="Arial" w:hAnsi="Arial" w:cs="Arial"/>
          <w:sz w:val="22"/>
        </w:rPr>
      </w:pPr>
      <w:r w:rsidRPr="007154B8">
        <w:rPr>
          <w:rFonts w:ascii="Arial" w:hAnsi="Arial" w:cs="Arial"/>
          <w:sz w:val="22"/>
        </w:rPr>
        <w:t>…………………………………………………………</w:t>
      </w:r>
      <w:r w:rsidRPr="007154B8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0A06AA32" w14:textId="77777777" w:rsidR="00D179BD" w:rsidRPr="007154B8" w:rsidRDefault="00D179BD" w:rsidP="00D179BD">
      <w:pPr>
        <w:ind w:right="3827"/>
        <w:rPr>
          <w:rFonts w:ascii="Arial" w:hAnsi="Arial" w:cs="Arial"/>
          <w:sz w:val="20"/>
          <w:szCs w:val="20"/>
        </w:rPr>
      </w:pPr>
      <w:r w:rsidRPr="007154B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CBBF01E" w14:textId="77777777" w:rsidR="00D179BD" w:rsidRPr="007154B8" w:rsidRDefault="00D179BD" w:rsidP="00D179BD">
      <w:pPr>
        <w:rPr>
          <w:rFonts w:ascii="Arial" w:hAnsi="Arial" w:cs="Arial"/>
          <w:sz w:val="22"/>
        </w:rPr>
      </w:pPr>
      <w:r w:rsidRPr="007154B8">
        <w:rPr>
          <w:rFonts w:ascii="Arial" w:hAnsi="Arial" w:cs="Arial"/>
          <w:sz w:val="22"/>
          <w:u w:val="single"/>
        </w:rPr>
        <w:t>reprezentowany przez:</w:t>
      </w:r>
    </w:p>
    <w:p w14:paraId="10F79255" w14:textId="72CEBB5E" w:rsidR="00D179BD" w:rsidRPr="007154B8" w:rsidRDefault="00D179BD" w:rsidP="00D179BD">
      <w:pPr>
        <w:spacing w:after="0" w:line="240" w:lineRule="auto"/>
        <w:ind w:right="3118"/>
        <w:rPr>
          <w:rFonts w:ascii="Arial" w:hAnsi="Arial" w:cs="Arial"/>
          <w:sz w:val="22"/>
        </w:rPr>
      </w:pPr>
      <w:r w:rsidRPr="007154B8">
        <w:rPr>
          <w:rFonts w:ascii="Arial" w:hAnsi="Arial" w:cs="Arial"/>
          <w:sz w:val="22"/>
        </w:rPr>
        <w:t>………………………………………………………………………</w:t>
      </w:r>
    </w:p>
    <w:p w14:paraId="04B57BC8" w14:textId="77777777" w:rsidR="00D179BD" w:rsidRPr="007154B8" w:rsidRDefault="00D179BD" w:rsidP="00D179BD">
      <w:pPr>
        <w:spacing w:after="0"/>
        <w:ind w:right="3118"/>
        <w:rPr>
          <w:rFonts w:ascii="Arial" w:hAnsi="Arial" w:cs="Arial"/>
          <w:i/>
          <w:sz w:val="20"/>
          <w:szCs w:val="20"/>
        </w:rPr>
      </w:pPr>
      <w:r w:rsidRPr="007154B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D580C96" w14:textId="77777777" w:rsidR="00C86063" w:rsidRPr="007154B8" w:rsidRDefault="00C86063" w:rsidP="00D179BD">
      <w:pPr>
        <w:spacing w:after="0"/>
        <w:ind w:right="3118"/>
        <w:rPr>
          <w:rFonts w:ascii="Arial" w:hAnsi="Arial" w:cs="Arial"/>
          <w:iCs/>
          <w:sz w:val="22"/>
        </w:rPr>
      </w:pPr>
    </w:p>
    <w:p w14:paraId="415A6446" w14:textId="77777777" w:rsidR="00D60D53" w:rsidRPr="007154B8" w:rsidRDefault="00D60D53" w:rsidP="00D60D53">
      <w:pPr>
        <w:spacing w:after="0" w:line="240" w:lineRule="auto"/>
        <w:ind w:left="709" w:right="5137" w:hanging="993"/>
        <w:rPr>
          <w:rFonts w:ascii="Arial" w:hAnsi="Arial" w:cs="Arial"/>
          <w:sz w:val="22"/>
        </w:rPr>
      </w:pPr>
    </w:p>
    <w:p w14:paraId="10FAAB3C" w14:textId="03348ED4" w:rsidR="007D6291" w:rsidRPr="003667BD" w:rsidRDefault="00463742" w:rsidP="00C3100F">
      <w:pPr>
        <w:spacing w:after="0" w:line="276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>
        <w:rPr>
          <w:rFonts w:ascii="Arial" w:eastAsia="Times New Roman" w:hAnsi="Arial" w:cs="Arial"/>
          <w:b/>
          <w:sz w:val="22"/>
          <w:lang w:eastAsia="ar-SA"/>
        </w:rPr>
        <w:t>Oświadczenie wykonawcy</w:t>
      </w:r>
    </w:p>
    <w:p w14:paraId="7B87CC00" w14:textId="77777777" w:rsidR="00D60D53" w:rsidRPr="007154B8" w:rsidRDefault="007D6291" w:rsidP="00C3100F">
      <w:pPr>
        <w:spacing w:after="0" w:line="276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7154B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409C7AD0" w14:textId="77777777" w:rsidR="00C3100F" w:rsidRDefault="007D6291" w:rsidP="00C3100F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szCs w:val="10"/>
          <w:lang w:eastAsia="ar-SA"/>
        </w:rPr>
      </w:pPr>
      <w:r w:rsidRPr="007154B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 pn.:</w:t>
      </w:r>
      <w:r w:rsidR="00D60D53" w:rsidRPr="007154B8">
        <w:rPr>
          <w:rFonts w:ascii="Arial" w:eastAsia="Times New Roman" w:hAnsi="Arial" w:cs="Arial"/>
          <w:b/>
          <w:bCs/>
          <w:sz w:val="22"/>
          <w:lang w:eastAsia="ar-SA"/>
        </w:rPr>
        <w:t xml:space="preserve"> </w:t>
      </w:r>
    </w:p>
    <w:p w14:paraId="4E96CE2D" w14:textId="67158BAE" w:rsidR="007A075C" w:rsidRPr="00C3100F" w:rsidRDefault="00684ADB" w:rsidP="00C3100F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2"/>
          <w:lang w:eastAsia="ar-SA"/>
        </w:rPr>
      </w:pPr>
      <w:r w:rsidRPr="007154B8">
        <w:rPr>
          <w:rFonts w:ascii="Arial" w:eastAsia="Times New Roman" w:hAnsi="Arial" w:cs="Arial"/>
          <w:b/>
          <w:bCs/>
          <w:sz w:val="22"/>
          <w:lang w:eastAsia="ar-SA"/>
        </w:rPr>
        <w:br/>
      </w:r>
      <w:r w:rsidR="00987BAA" w:rsidRPr="007154B8">
        <w:rPr>
          <w:rFonts w:ascii="Arial" w:eastAsiaTheme="minorHAnsi" w:hAnsi="Arial" w:cs="Arial"/>
          <w:b/>
          <w:iCs/>
          <w:sz w:val="22"/>
          <w:lang w:eastAsia="en-US"/>
        </w:rPr>
        <w:t>„</w:t>
      </w:r>
      <w:r w:rsidR="007A075C" w:rsidRPr="007154B8">
        <w:rPr>
          <w:rFonts w:ascii="Arial" w:eastAsiaTheme="minorHAnsi" w:hAnsi="Arial" w:cs="Arial"/>
          <w:b/>
          <w:iCs/>
          <w:sz w:val="22"/>
          <w:lang w:eastAsia="en-US"/>
        </w:rPr>
        <w:t xml:space="preserve">Dożywianie dzieci w placówkach oświatowych </w:t>
      </w:r>
    </w:p>
    <w:p w14:paraId="23AA067A" w14:textId="56399492" w:rsidR="004F3567" w:rsidRPr="007154B8" w:rsidRDefault="007A075C" w:rsidP="00C3100F">
      <w:pPr>
        <w:spacing w:after="0" w:line="276" w:lineRule="auto"/>
        <w:jc w:val="center"/>
        <w:rPr>
          <w:rFonts w:ascii="Arial" w:eastAsiaTheme="minorHAnsi" w:hAnsi="Arial" w:cs="Arial"/>
          <w:b/>
          <w:iCs/>
          <w:sz w:val="22"/>
          <w:lang w:eastAsia="en-US"/>
        </w:rPr>
      </w:pPr>
      <w:r w:rsidRPr="007154B8">
        <w:rPr>
          <w:rFonts w:ascii="Arial" w:eastAsiaTheme="minorHAnsi" w:hAnsi="Arial" w:cs="Arial"/>
          <w:b/>
          <w:iCs/>
          <w:sz w:val="22"/>
          <w:lang w:eastAsia="en-US"/>
        </w:rPr>
        <w:t>na terenie Gminy Krzymów w 202</w:t>
      </w:r>
      <w:r w:rsidR="003667BD">
        <w:rPr>
          <w:rFonts w:ascii="Arial" w:eastAsiaTheme="minorHAnsi" w:hAnsi="Arial" w:cs="Arial"/>
          <w:b/>
          <w:iCs/>
          <w:sz w:val="22"/>
          <w:lang w:eastAsia="en-US"/>
        </w:rPr>
        <w:t>6</w:t>
      </w:r>
      <w:r w:rsidRPr="007154B8">
        <w:rPr>
          <w:rFonts w:ascii="Arial" w:eastAsiaTheme="minorHAnsi" w:hAnsi="Arial" w:cs="Arial"/>
          <w:b/>
          <w:iCs/>
          <w:sz w:val="22"/>
          <w:lang w:eastAsia="en-US"/>
        </w:rPr>
        <w:t xml:space="preserve"> roku</w:t>
      </w:r>
      <w:r w:rsidR="004F3567" w:rsidRPr="007154B8">
        <w:rPr>
          <w:rFonts w:ascii="Arial" w:eastAsiaTheme="minorHAnsi" w:hAnsi="Arial" w:cs="Arial"/>
          <w:b/>
          <w:iCs/>
          <w:sz w:val="22"/>
          <w:lang w:eastAsia="en-US"/>
        </w:rPr>
        <w:t>”</w:t>
      </w:r>
    </w:p>
    <w:p w14:paraId="4CC72E24" w14:textId="77777777" w:rsidR="00D60D53" w:rsidRPr="007154B8" w:rsidRDefault="00D60D53" w:rsidP="00D60D53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2"/>
          <w:lang w:eastAsia="ar-SA"/>
        </w:rPr>
      </w:pPr>
    </w:p>
    <w:p w14:paraId="10420149" w14:textId="77777777" w:rsidR="00D60D53" w:rsidRPr="007154B8" w:rsidRDefault="00D60D53" w:rsidP="00D60D53">
      <w:pPr>
        <w:tabs>
          <w:tab w:val="left" w:pos="993"/>
        </w:tabs>
        <w:spacing w:after="0" w:line="480" w:lineRule="auto"/>
        <w:jc w:val="both"/>
        <w:rPr>
          <w:rFonts w:ascii="Arial" w:hAnsi="Arial" w:cs="Arial"/>
          <w:sz w:val="22"/>
        </w:rPr>
      </w:pPr>
      <w:r w:rsidRPr="007154B8">
        <w:rPr>
          <w:rFonts w:ascii="Arial" w:eastAsia="Times New Roman" w:hAnsi="Arial" w:cs="Arial"/>
          <w:bCs/>
          <w:sz w:val="22"/>
          <w:lang w:eastAsia="ar-SA"/>
        </w:rPr>
        <w:t xml:space="preserve">w imieniu reprezentowanego przeze mnie Wykonawcy, oświadczam, </w:t>
      </w:r>
      <w:r w:rsidR="007D6291" w:rsidRPr="007154B8">
        <w:rPr>
          <w:rFonts w:ascii="Arial" w:eastAsia="Times New Roman" w:hAnsi="Arial" w:cs="Arial"/>
          <w:bCs/>
          <w:sz w:val="22"/>
          <w:lang w:eastAsia="ar-SA"/>
        </w:rPr>
        <w:t>że</w:t>
      </w:r>
      <w:r w:rsidRPr="007154B8">
        <w:rPr>
          <w:rFonts w:ascii="Arial" w:eastAsia="Times New Roman" w:hAnsi="Arial" w:cs="Arial"/>
          <w:bCs/>
          <w:sz w:val="22"/>
          <w:lang w:eastAsia="ar-SA"/>
        </w:rPr>
        <w:t>:</w:t>
      </w:r>
    </w:p>
    <w:p w14:paraId="4F37F7B4" w14:textId="3EE17AEC" w:rsidR="007D6291" w:rsidRPr="003667BD" w:rsidRDefault="007D6291" w:rsidP="003667B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</w:rPr>
      </w:pPr>
      <w:r w:rsidRPr="003667BD">
        <w:rPr>
          <w:rFonts w:ascii="Arial" w:hAnsi="Arial" w:cs="Arial"/>
          <w:sz w:val="22"/>
        </w:rPr>
        <w:t xml:space="preserve">nie należę do tej samej grupy kapitałowej, w rozumieniu ustawy z dnia 16 lutego 2007 r. </w:t>
      </w:r>
      <w:r w:rsidR="007154B8" w:rsidRPr="003667BD">
        <w:rPr>
          <w:rFonts w:ascii="Arial" w:hAnsi="Arial" w:cs="Arial"/>
          <w:sz w:val="22"/>
        </w:rPr>
        <w:br/>
      </w:r>
      <w:r w:rsidRPr="003667BD">
        <w:rPr>
          <w:rFonts w:ascii="Arial" w:hAnsi="Arial" w:cs="Arial"/>
          <w:sz w:val="22"/>
        </w:rPr>
        <w:t>o ochronie konkurencji i konsumentów (Dz. U. z 202</w:t>
      </w:r>
      <w:r w:rsidR="00C86063" w:rsidRPr="003667BD">
        <w:rPr>
          <w:rFonts w:ascii="Arial" w:hAnsi="Arial" w:cs="Arial"/>
          <w:sz w:val="22"/>
        </w:rPr>
        <w:t>4</w:t>
      </w:r>
      <w:r w:rsidRPr="003667BD">
        <w:rPr>
          <w:rFonts w:ascii="Arial" w:hAnsi="Arial" w:cs="Arial"/>
          <w:sz w:val="22"/>
        </w:rPr>
        <w:t xml:space="preserve"> r. poz. 1</w:t>
      </w:r>
      <w:r w:rsidR="002F6FD2" w:rsidRPr="003667BD">
        <w:rPr>
          <w:rFonts w:ascii="Arial" w:hAnsi="Arial" w:cs="Arial"/>
          <w:sz w:val="22"/>
        </w:rPr>
        <w:t>6</w:t>
      </w:r>
      <w:r w:rsidR="00C86063" w:rsidRPr="003667BD">
        <w:rPr>
          <w:rFonts w:ascii="Arial" w:hAnsi="Arial" w:cs="Arial"/>
          <w:sz w:val="22"/>
        </w:rPr>
        <w:t>16</w:t>
      </w:r>
      <w:r w:rsidRPr="003667BD">
        <w:rPr>
          <w:rFonts w:ascii="Arial" w:hAnsi="Arial" w:cs="Arial"/>
          <w:sz w:val="22"/>
        </w:rPr>
        <w:t xml:space="preserve">), z innym Wykonawcą, który złożył odrębną ofertę, w niniejszym </w:t>
      </w:r>
      <w:r w:rsidR="00684ADB" w:rsidRPr="003667BD">
        <w:rPr>
          <w:rFonts w:ascii="Arial" w:hAnsi="Arial" w:cs="Arial"/>
          <w:sz w:val="22"/>
        </w:rPr>
        <w:t>postępowaniu. *</w:t>
      </w:r>
    </w:p>
    <w:p w14:paraId="16F44F34" w14:textId="77777777" w:rsidR="003667BD" w:rsidRDefault="007D6291" w:rsidP="003667B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</w:rPr>
      </w:pPr>
      <w:r w:rsidRPr="003667BD">
        <w:rPr>
          <w:rFonts w:ascii="Arial" w:hAnsi="Arial" w:cs="Arial"/>
          <w:sz w:val="22"/>
        </w:rPr>
        <w:t xml:space="preserve">należę do tej samej grupy kapitałowej, w rozumieniu ustawy z dnia 16 lutego 2007 r. </w:t>
      </w:r>
      <w:r w:rsidR="007154B8" w:rsidRPr="003667BD">
        <w:rPr>
          <w:rFonts w:ascii="Arial" w:hAnsi="Arial" w:cs="Arial"/>
          <w:sz w:val="22"/>
        </w:rPr>
        <w:br/>
      </w:r>
      <w:r w:rsidRPr="003667BD">
        <w:rPr>
          <w:rFonts w:ascii="Arial" w:hAnsi="Arial" w:cs="Arial"/>
          <w:sz w:val="22"/>
        </w:rPr>
        <w:t>o ochronie konkurencji i konsumentów (Dz. U. z 202</w:t>
      </w:r>
      <w:r w:rsidR="00C86063" w:rsidRPr="003667BD">
        <w:rPr>
          <w:rFonts w:ascii="Arial" w:hAnsi="Arial" w:cs="Arial"/>
          <w:sz w:val="22"/>
        </w:rPr>
        <w:t>4</w:t>
      </w:r>
      <w:r w:rsidRPr="003667BD">
        <w:rPr>
          <w:rFonts w:ascii="Arial" w:hAnsi="Arial" w:cs="Arial"/>
          <w:sz w:val="22"/>
        </w:rPr>
        <w:t xml:space="preserve"> r. poz. 1</w:t>
      </w:r>
      <w:r w:rsidR="002F6FD2" w:rsidRPr="003667BD">
        <w:rPr>
          <w:rFonts w:ascii="Arial" w:hAnsi="Arial" w:cs="Arial"/>
          <w:sz w:val="22"/>
        </w:rPr>
        <w:t>6</w:t>
      </w:r>
      <w:r w:rsidR="00C86063" w:rsidRPr="003667BD">
        <w:rPr>
          <w:rFonts w:ascii="Arial" w:hAnsi="Arial" w:cs="Arial"/>
          <w:sz w:val="22"/>
        </w:rPr>
        <w:t>16</w:t>
      </w:r>
      <w:r w:rsidRPr="003667BD">
        <w:rPr>
          <w:rFonts w:ascii="Arial" w:hAnsi="Arial" w:cs="Arial"/>
          <w:sz w:val="22"/>
        </w:rPr>
        <w:t>), z innym Wykonawcą, który złoż</w:t>
      </w:r>
      <w:r w:rsidR="000C24D0" w:rsidRPr="003667BD">
        <w:rPr>
          <w:rFonts w:ascii="Arial" w:hAnsi="Arial" w:cs="Arial"/>
          <w:sz w:val="22"/>
        </w:rPr>
        <w:t>ył odrębną ofertę, w niniejszym</w:t>
      </w:r>
      <w:r w:rsidR="003667BD">
        <w:rPr>
          <w:rFonts w:ascii="Arial" w:hAnsi="Arial" w:cs="Arial"/>
          <w:sz w:val="22"/>
        </w:rPr>
        <w:t xml:space="preserve"> </w:t>
      </w:r>
      <w:r w:rsidRPr="003667BD">
        <w:rPr>
          <w:rFonts w:ascii="Arial" w:hAnsi="Arial" w:cs="Arial"/>
          <w:sz w:val="22"/>
        </w:rPr>
        <w:t>postępowaniu ……………………………………..</w:t>
      </w:r>
    </w:p>
    <w:p w14:paraId="31269859" w14:textId="6B7071D4" w:rsidR="007D6291" w:rsidRPr="003667BD" w:rsidRDefault="003667BD" w:rsidP="003667B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………………………………..……………………………………</w:t>
      </w:r>
      <w:r w:rsidR="007154B8" w:rsidRPr="003667BD">
        <w:rPr>
          <w:rFonts w:ascii="Arial" w:hAnsi="Arial" w:cs="Arial"/>
          <w:sz w:val="22"/>
        </w:rPr>
        <w:t xml:space="preserve"> </w:t>
      </w:r>
      <w:r w:rsidR="007D6291" w:rsidRPr="00C3100F">
        <w:rPr>
          <w:rFonts w:ascii="Arial" w:hAnsi="Arial" w:cs="Arial"/>
          <w:sz w:val="22"/>
        </w:rPr>
        <w:t>(wpisać nazwę</w:t>
      </w:r>
      <w:r w:rsidR="007154B8" w:rsidRPr="00C3100F">
        <w:rPr>
          <w:rFonts w:ascii="Arial" w:hAnsi="Arial" w:cs="Arial"/>
          <w:sz w:val="22"/>
        </w:rPr>
        <w:t xml:space="preserve"> </w:t>
      </w:r>
      <w:r w:rsidR="007D6291" w:rsidRPr="00C3100F">
        <w:rPr>
          <w:rFonts w:ascii="Arial" w:hAnsi="Arial" w:cs="Arial"/>
          <w:sz w:val="22"/>
        </w:rPr>
        <w:t>Wykonawcy)</w:t>
      </w:r>
      <w:r w:rsidR="007D6291" w:rsidRPr="003667BD">
        <w:rPr>
          <w:rFonts w:ascii="Arial" w:hAnsi="Arial" w:cs="Arial"/>
          <w:sz w:val="22"/>
        </w:rPr>
        <w:t xml:space="preserve"> i </w:t>
      </w:r>
      <w:r w:rsidR="007D6291" w:rsidRPr="003667BD">
        <w:rPr>
          <w:rFonts w:ascii="Arial" w:hAnsi="Arial" w:cs="Arial"/>
          <w:b/>
          <w:sz w:val="22"/>
        </w:rPr>
        <w:t xml:space="preserve">przekazuję Zamawiającemu w załączeniu dokumenty i </w:t>
      </w:r>
      <w:r w:rsidR="00684ADB" w:rsidRPr="003667BD">
        <w:rPr>
          <w:rFonts w:ascii="Arial" w:hAnsi="Arial" w:cs="Arial"/>
          <w:b/>
          <w:sz w:val="22"/>
        </w:rPr>
        <w:t xml:space="preserve">informacje </w:t>
      </w:r>
      <w:r w:rsidR="00684ADB" w:rsidRPr="003667BD">
        <w:rPr>
          <w:rFonts w:ascii="Arial" w:hAnsi="Arial" w:cs="Arial"/>
          <w:sz w:val="22"/>
        </w:rPr>
        <w:t>potwierdzającymi</w:t>
      </w:r>
      <w:r w:rsidR="007D6291" w:rsidRPr="003667BD">
        <w:rPr>
          <w:rFonts w:ascii="Arial" w:hAnsi="Arial" w:cs="Arial"/>
          <w:sz w:val="22"/>
        </w:rPr>
        <w:t xml:space="preserve"> przygotowanie oferty, niezależnie od innego Wykonawcy należącego do tej samej grupy </w:t>
      </w:r>
      <w:r w:rsidR="00684ADB" w:rsidRPr="003667BD">
        <w:rPr>
          <w:rFonts w:ascii="Arial" w:hAnsi="Arial" w:cs="Arial"/>
          <w:sz w:val="22"/>
        </w:rPr>
        <w:t>kapitałowej. *</w:t>
      </w:r>
    </w:p>
    <w:p w14:paraId="30AF4DA6" w14:textId="5F3AEC80" w:rsidR="00D60D53" w:rsidRPr="007154B8" w:rsidRDefault="007D6291" w:rsidP="007D6291">
      <w:pPr>
        <w:spacing w:after="0" w:line="240" w:lineRule="auto"/>
        <w:rPr>
          <w:rFonts w:ascii="Arial" w:hAnsi="Arial" w:cs="Arial"/>
          <w:sz w:val="22"/>
        </w:rPr>
      </w:pPr>
      <w:r w:rsidRPr="007154B8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  <w:r w:rsidR="00684ADB" w:rsidRPr="007154B8">
        <w:rPr>
          <w:rFonts w:ascii="Arial" w:hAnsi="Arial" w:cs="Arial"/>
          <w:sz w:val="22"/>
        </w:rPr>
        <w:t>…………</w:t>
      </w:r>
    </w:p>
    <w:p w14:paraId="50429F70" w14:textId="77777777" w:rsidR="00D60D53" w:rsidRPr="007154B8" w:rsidRDefault="00D60D53" w:rsidP="00D60D53">
      <w:pPr>
        <w:spacing w:after="0" w:line="240" w:lineRule="auto"/>
        <w:rPr>
          <w:rFonts w:ascii="Arial" w:hAnsi="Arial" w:cs="Arial"/>
          <w:sz w:val="22"/>
        </w:rPr>
      </w:pPr>
      <w:r w:rsidRPr="007154B8">
        <w:rPr>
          <w:rFonts w:ascii="Arial" w:eastAsia="Times New Roman" w:hAnsi="Arial" w:cs="Arial"/>
          <w:i/>
          <w:iCs/>
          <w:sz w:val="22"/>
          <w:lang w:eastAsia="ar-SA"/>
        </w:rPr>
        <w:t xml:space="preserve">* </w:t>
      </w:r>
      <w:r w:rsidRPr="007154B8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niepotrzebne skreślić</w:t>
      </w:r>
    </w:p>
    <w:p w14:paraId="17BE0870" w14:textId="77777777" w:rsidR="00684ADB" w:rsidRPr="00684ADB" w:rsidRDefault="00684ADB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2FB9BCAE" w14:textId="77777777" w:rsidR="00D60D53" w:rsidRPr="007A075C" w:rsidRDefault="00D60D53" w:rsidP="00E27995">
      <w:pPr>
        <w:spacing w:after="0" w:line="240" w:lineRule="auto"/>
        <w:rPr>
          <w:rFonts w:ascii="Arial" w:hAnsi="Arial" w:cs="Arial"/>
          <w:i/>
          <w:iCs/>
          <w:color w:val="FF0000"/>
          <w:sz w:val="20"/>
          <w:szCs w:val="20"/>
        </w:rPr>
      </w:pPr>
      <w:r w:rsidRPr="007A075C">
        <w:rPr>
          <w:rFonts w:ascii="Arial" w:eastAsia="Times New Roman" w:hAnsi="Arial" w:cs="Arial"/>
          <w:b/>
          <w:i/>
          <w:iCs/>
          <w:color w:val="FF0000"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03883E00" w14:textId="77777777" w:rsidR="00D60D53" w:rsidRPr="00684ADB" w:rsidRDefault="00D60D53" w:rsidP="00E2799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CBF30DD" w14:textId="3BE95C85" w:rsidR="00D60D53" w:rsidRPr="00684ADB" w:rsidRDefault="00D60D53" w:rsidP="00684A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Osoba składająca oświadczenie świadoma jest odpowiedzialności karnej wynikającej z </w:t>
      </w:r>
      <w:r w:rsidR="00684ADB">
        <w:rPr>
          <w:rFonts w:ascii="Arial" w:eastAsia="Times New Roman" w:hAnsi="Arial" w:cs="Arial"/>
          <w:sz w:val="20"/>
          <w:szCs w:val="20"/>
          <w:lang w:eastAsia="ar-SA"/>
        </w:rPr>
        <w:t>art</w:t>
      </w: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.297 Kodeksu </w:t>
      </w:r>
      <w:r w:rsidR="00C3100F">
        <w:rPr>
          <w:rFonts w:ascii="Arial" w:eastAsia="Times New Roman" w:hAnsi="Arial" w:cs="Arial"/>
          <w:sz w:val="20"/>
          <w:szCs w:val="20"/>
          <w:lang w:eastAsia="ar-SA"/>
        </w:rPr>
        <w:t>k</w:t>
      </w:r>
      <w:r w:rsidRPr="00684ADB">
        <w:rPr>
          <w:rFonts w:ascii="Arial" w:eastAsia="Times New Roman" w:hAnsi="Arial" w:cs="Arial"/>
          <w:sz w:val="20"/>
          <w:szCs w:val="20"/>
          <w:lang w:eastAsia="ar-SA"/>
        </w:rPr>
        <w:t>arnego za przedłożenie nierzetelnego lub poświadczającego nieprawdę oświadczenia.</w:t>
      </w:r>
    </w:p>
    <w:p w14:paraId="13DBF3A5" w14:textId="781EBCBB" w:rsidR="00684ADB" w:rsidRDefault="00684ADB" w:rsidP="00C86063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E3B5030" w14:textId="77777777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FCC2E3C" w14:textId="5DA51C2D" w:rsidR="00F24F29" w:rsidRPr="00C86063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C8606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    Data</w:t>
      </w:r>
      <w:r w:rsidR="00C3100F">
        <w:rPr>
          <w:rFonts w:ascii="Arial" w:eastAsia="Times New Roman" w:hAnsi="Arial" w:cs="Arial"/>
          <w:iCs/>
          <w:sz w:val="20"/>
          <w:szCs w:val="20"/>
          <w:lang w:eastAsia="ar-SA"/>
        </w:rPr>
        <w:t>:</w:t>
      </w:r>
      <w:r w:rsidRPr="00C8606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</w:p>
    <w:p w14:paraId="6716A3D0" w14:textId="77777777" w:rsidR="00F24F29" w:rsidRPr="00C86063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C8606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kwalifikowany podpis elektroniczny </w:t>
      </w:r>
    </w:p>
    <w:p w14:paraId="6A97519B" w14:textId="0868B5D5" w:rsidR="00F24F29" w:rsidRPr="00C86063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C8606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                                                                                                             </w:t>
      </w:r>
      <w:r w:rsidR="00C8606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   </w:t>
      </w:r>
      <w:r w:rsidRPr="00C86063">
        <w:rPr>
          <w:rFonts w:ascii="Arial" w:eastAsia="Times New Roman" w:hAnsi="Arial" w:cs="Arial"/>
          <w:iCs/>
          <w:sz w:val="20"/>
          <w:szCs w:val="20"/>
          <w:lang w:eastAsia="ar-SA"/>
        </w:rPr>
        <w:t>lub podpis zaufany</w:t>
      </w:r>
    </w:p>
    <w:p w14:paraId="4A22887E" w14:textId="4FDE6C41" w:rsidR="00E67FA5" w:rsidRPr="00C86063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C8606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                                                                                                                 lub podpis osobisty</w:t>
      </w:r>
    </w:p>
    <w:sectPr w:rsidR="00E67FA5" w:rsidRPr="00C86063" w:rsidSect="007154B8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F0A0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799FB20F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13CE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3B482537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84A8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E9C2B0F" wp14:editId="582CB33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2F0210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136F0245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4B6DE78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16816D6D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7E4F9B2D" w14:textId="4A00CD39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C86063">
      <w:rPr>
        <w:rFonts w:ascii="Arial" w:hAnsi="Arial" w:cs="Arial"/>
        <w:b/>
        <w:sz w:val="20"/>
        <w:szCs w:val="20"/>
      </w:rPr>
      <w:t>53</w:t>
    </w:r>
    <w:r w:rsidRPr="00F62802">
      <w:rPr>
        <w:rFonts w:ascii="Arial" w:hAnsi="Arial" w:cs="Arial"/>
        <w:b/>
        <w:sz w:val="20"/>
        <w:szCs w:val="20"/>
      </w:rPr>
      <w:t>.202</w:t>
    </w:r>
    <w:r w:rsidR="00C86063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64FD0"/>
    <w:multiLevelType w:val="hybridMultilevel"/>
    <w:tmpl w:val="4AE6BD7C"/>
    <w:lvl w:ilvl="0" w:tplc="4300B2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8639074">
    <w:abstractNumId w:val="0"/>
  </w:num>
  <w:num w:numId="2" w16cid:durableId="2002125480">
    <w:abstractNumId w:val="1"/>
  </w:num>
  <w:num w:numId="3" w16cid:durableId="866483194">
    <w:abstractNumId w:val="2"/>
  </w:num>
  <w:num w:numId="4" w16cid:durableId="1722897268">
    <w:abstractNumId w:val="3"/>
  </w:num>
  <w:num w:numId="5" w16cid:durableId="664942521">
    <w:abstractNumId w:val="4"/>
  </w:num>
  <w:num w:numId="6" w16cid:durableId="1935285074">
    <w:abstractNumId w:val="5"/>
  </w:num>
  <w:num w:numId="7" w16cid:durableId="580405776">
    <w:abstractNumId w:val="6"/>
  </w:num>
  <w:num w:numId="8" w16cid:durableId="1541166429">
    <w:abstractNumId w:val="7"/>
  </w:num>
  <w:num w:numId="9" w16cid:durableId="12611862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C24D0"/>
    <w:rsid w:val="000E169F"/>
    <w:rsid w:val="00167DAE"/>
    <w:rsid w:val="001976A7"/>
    <w:rsid w:val="001B4840"/>
    <w:rsid w:val="001F4B85"/>
    <w:rsid w:val="0028530F"/>
    <w:rsid w:val="002F6FD2"/>
    <w:rsid w:val="003367CF"/>
    <w:rsid w:val="00351D45"/>
    <w:rsid w:val="003667BD"/>
    <w:rsid w:val="003B4DB0"/>
    <w:rsid w:val="003F6240"/>
    <w:rsid w:val="00443E58"/>
    <w:rsid w:val="00463742"/>
    <w:rsid w:val="00465813"/>
    <w:rsid w:val="004A4A2E"/>
    <w:rsid w:val="004C3E8C"/>
    <w:rsid w:val="004F3567"/>
    <w:rsid w:val="00603859"/>
    <w:rsid w:val="00684ADB"/>
    <w:rsid w:val="007154B8"/>
    <w:rsid w:val="007A075C"/>
    <w:rsid w:val="007C640F"/>
    <w:rsid w:val="007D6291"/>
    <w:rsid w:val="00897FF0"/>
    <w:rsid w:val="008A3319"/>
    <w:rsid w:val="00911B54"/>
    <w:rsid w:val="00965598"/>
    <w:rsid w:val="00987BAA"/>
    <w:rsid w:val="009902D9"/>
    <w:rsid w:val="009C226C"/>
    <w:rsid w:val="00A15E69"/>
    <w:rsid w:val="00B32392"/>
    <w:rsid w:val="00C3100F"/>
    <w:rsid w:val="00C4334D"/>
    <w:rsid w:val="00C61968"/>
    <w:rsid w:val="00C711D2"/>
    <w:rsid w:val="00C86063"/>
    <w:rsid w:val="00CD5343"/>
    <w:rsid w:val="00D13E04"/>
    <w:rsid w:val="00D179BD"/>
    <w:rsid w:val="00D60D53"/>
    <w:rsid w:val="00D62D87"/>
    <w:rsid w:val="00E27995"/>
    <w:rsid w:val="00E4499D"/>
    <w:rsid w:val="00E67FA5"/>
    <w:rsid w:val="00E739F7"/>
    <w:rsid w:val="00F24F29"/>
    <w:rsid w:val="00F53017"/>
    <w:rsid w:val="00F62802"/>
    <w:rsid w:val="00FD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1C069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Monika Staszak</cp:lastModifiedBy>
  <cp:revision>37</cp:revision>
  <cp:lastPrinted>2025-11-05T10:39:00Z</cp:lastPrinted>
  <dcterms:created xsi:type="dcterms:W3CDTF">2020-04-09T08:30:00Z</dcterms:created>
  <dcterms:modified xsi:type="dcterms:W3CDTF">2025-11-05T10:40:00Z</dcterms:modified>
</cp:coreProperties>
</file>